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49FC6E17" w:rsidR="006601C7" w:rsidRPr="003F157E" w:rsidRDefault="006601C7" w:rsidP="00DA2A91">
      <w:pPr>
        <w:pStyle w:val="Nincstrkz"/>
        <w:spacing w:line="480" w:lineRule="auto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575033">
        <w:rPr>
          <w:rFonts w:ascii="Times New Roman" w:hAnsi="Times New Roman" w:cs="Times New Roman"/>
          <w:b/>
          <w:bCs/>
          <w:lang w:eastAsia="hu-HU"/>
        </w:rPr>
        <w:t>Tárgy</w:t>
      </w:r>
      <w:r w:rsidRPr="00575033">
        <w:rPr>
          <w:rFonts w:ascii="Times New Roman" w:hAnsi="Times New Roman" w:cs="Times New Roman"/>
          <w:lang w:eastAsia="hu-HU"/>
        </w:rPr>
        <w:t>:</w:t>
      </w:r>
      <w:r w:rsidR="008431F7">
        <w:rPr>
          <w:rFonts w:ascii="Times New Roman" w:hAnsi="Times New Roman" w:cs="Times New Roman"/>
          <w:lang w:eastAsia="hu-HU"/>
        </w:rPr>
        <w:t xml:space="preserve"> </w:t>
      </w:r>
      <w:r w:rsidR="003F157E" w:rsidRPr="003F157E">
        <w:rPr>
          <w:rFonts w:ascii="Times New Roman" w:hAnsi="Times New Roman" w:cs="Times New Roman"/>
          <w:b/>
          <w:lang w:eastAsia="hu-HU"/>
        </w:rPr>
        <w:t>A Magyarországi</w:t>
      </w:r>
      <w:r w:rsidR="00FB0E55">
        <w:rPr>
          <w:rFonts w:ascii="Times New Roman" w:hAnsi="Times New Roman" w:cs="Times New Roman"/>
          <w:b/>
          <w:lang w:eastAsia="hu-HU"/>
        </w:rPr>
        <w:t xml:space="preserve"> Romák Országos Önkormányzat</w:t>
      </w:r>
      <w:r w:rsidR="003F157E" w:rsidRPr="003F157E">
        <w:rPr>
          <w:rFonts w:ascii="Times New Roman" w:hAnsi="Times New Roman" w:cs="Times New Roman"/>
          <w:b/>
          <w:lang w:eastAsia="hu-HU"/>
        </w:rPr>
        <w:t xml:space="preserve"> roma sport- és ifjúságáért felelős tanácsnokának és a roma </w:t>
      </w:r>
      <w:r w:rsidR="00483811">
        <w:rPr>
          <w:rFonts w:ascii="Times New Roman" w:hAnsi="Times New Roman" w:cs="Times New Roman"/>
          <w:b/>
          <w:lang w:eastAsia="hu-HU"/>
        </w:rPr>
        <w:t>intézményhálózatért</w:t>
      </w:r>
      <w:r w:rsidR="003F157E" w:rsidRPr="003F157E">
        <w:rPr>
          <w:rFonts w:ascii="Times New Roman" w:hAnsi="Times New Roman" w:cs="Times New Roman"/>
          <w:b/>
          <w:lang w:eastAsia="hu-HU"/>
        </w:rPr>
        <w:t xml:space="preserve"> felelős tanácsnokának megválasztása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8FAA3F9" w:rsidR="006601C7" w:rsidRPr="00575033" w:rsidRDefault="00DA2A9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42403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42403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Tisztelt Közgyűlés!</w:t>
      </w:r>
    </w:p>
    <w:p w14:paraId="00EF5DA0" w14:textId="7CA16AC5" w:rsidR="003F157E" w:rsidRPr="003F157E" w:rsidRDefault="003F157E" w:rsidP="003F15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A nemzetiségek jogairól szóló 2011. évi CLXXIX. törvény 77. § (3) bekezdése alapján </w:t>
      </w:r>
      <w:r w:rsidR="0042168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</w:t>
      </w: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gyes, a közgyűlés szervezeti és működési szabályzatában meghatározott, e törvény szerinti kötelező közfeladatok ellátásának felügyeletére az országos nemz</w:t>
      </w:r>
      <w:r w:rsidR="0042168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etiségi önkormányzat közgyűlése tanácsnokot </w:t>
      </w: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választhat.</w:t>
      </w:r>
    </w:p>
    <w:p w14:paraId="79E7746D" w14:textId="34945B85" w:rsidR="003F157E" w:rsidRDefault="003F157E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megválasztható </w:t>
      </w:r>
      <w:r w:rsidRPr="00B86E61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u-HU"/>
          <w14:ligatures w14:val="none"/>
        </w:rPr>
        <w:t>tanácsnokok</w:t>
      </w: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száma</w:t>
      </w:r>
      <w:r w:rsidR="0042168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fentiekben nevesített jogszabály alapján az alábbiak szerint alakul a közgyűlés létszámához kötve:</w:t>
      </w:r>
    </w:p>
    <w:p w14:paraId="3040747D" w14:textId="77777777" w:rsidR="00421684" w:rsidRPr="003F157E" w:rsidRDefault="00421684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F6A675F" w14:textId="77777777" w:rsidR="003F157E" w:rsidRPr="003F157E" w:rsidRDefault="003F157E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két fő, ha a közgyűlés létszáma tizenöt vagy huszonhárom fő,</w:t>
      </w:r>
    </w:p>
    <w:p w14:paraId="700C6A92" w14:textId="77777777" w:rsidR="003F157E" w:rsidRPr="003F157E" w:rsidRDefault="003F157E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három fő, ha a közgyűlés létszáma harmincegy fő,</w:t>
      </w:r>
    </w:p>
    <w:p w14:paraId="276152AF" w14:textId="77777777" w:rsidR="003F157E" w:rsidRPr="003F157E" w:rsidRDefault="003F157E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c) négy fő, ha a közgyűlés létszáma harminckilenc fő,</w:t>
      </w:r>
    </w:p>
    <w:p w14:paraId="1ED3A563" w14:textId="56D8B8DB" w:rsidR="00421684" w:rsidRDefault="003F157E" w:rsidP="004216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d) öt fő, ha a közgyűlés létszáma negyvenhét fő.</w:t>
      </w:r>
    </w:p>
    <w:p w14:paraId="53389CDF" w14:textId="3DE705C2" w:rsidR="00B86E61" w:rsidRDefault="00B86E61" w:rsidP="004216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2D4A8C9" w14:textId="7DA601DD" w:rsidR="00B86E61" w:rsidRDefault="00B86E61" w:rsidP="00C136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Jelen határozati javaslat két új tanácsnok megválasztásáról szól, akiknek a részletes feladatait a módosításra előkészített Önkormányzati Szervezeti és Működési Szabályzat tartalmazza.</w:t>
      </w:r>
    </w:p>
    <w:p w14:paraId="1FADB470" w14:textId="77777777" w:rsidR="00421684" w:rsidRPr="00421684" w:rsidRDefault="00421684" w:rsidP="004216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49AAB64" w14:textId="1D42834B" w:rsidR="00DA2A91" w:rsidRPr="00F43242" w:rsidRDefault="002415DC" w:rsidP="00F4324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79CDBB63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348C1F5C" w:rsidR="005F0179" w:rsidRPr="00DA2A91" w:rsidRDefault="005F0179" w:rsidP="00F43242">
      <w:pPr>
        <w:pStyle w:val="Nincstrkz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266B69">
        <w:rPr>
          <w:rFonts w:ascii="Times New Roman" w:hAnsi="Times New Roman" w:cs="Times New Roman"/>
          <w:bCs/>
          <w:color w:val="000000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</w:rPr>
        <w:t>Közgyűlése megtárgyalta</w:t>
      </w:r>
      <w:r w:rsidR="003F157E">
        <w:rPr>
          <w:rFonts w:ascii="Times New Roman" w:hAnsi="Times New Roman" w:cs="Times New Roman"/>
          <w:bCs/>
          <w:color w:val="000000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</w:rPr>
        <w:t>„</w:t>
      </w:r>
      <w:r w:rsidR="003F157E" w:rsidRPr="003F157E">
        <w:rPr>
          <w:rFonts w:ascii="Times New Roman" w:hAnsi="Times New Roman" w:cs="Times New Roman"/>
          <w:b/>
          <w:lang w:eastAsia="hu-HU"/>
        </w:rPr>
        <w:t>A Magyarországi</w:t>
      </w:r>
      <w:r w:rsidR="00FB0E55">
        <w:rPr>
          <w:rFonts w:ascii="Times New Roman" w:hAnsi="Times New Roman" w:cs="Times New Roman"/>
          <w:b/>
          <w:lang w:eastAsia="hu-HU"/>
        </w:rPr>
        <w:t xml:space="preserve"> Romák Országos Önkormányzat</w:t>
      </w:r>
      <w:r w:rsidR="003F157E" w:rsidRPr="003F157E">
        <w:rPr>
          <w:rFonts w:ascii="Times New Roman" w:hAnsi="Times New Roman" w:cs="Times New Roman"/>
          <w:b/>
          <w:lang w:eastAsia="hu-HU"/>
        </w:rPr>
        <w:t xml:space="preserve"> roma sport- és ifjúságáért felelős tanácsnokának és a roma </w:t>
      </w:r>
      <w:r w:rsidR="00483811">
        <w:rPr>
          <w:rFonts w:ascii="Times New Roman" w:hAnsi="Times New Roman" w:cs="Times New Roman"/>
          <w:b/>
          <w:lang w:eastAsia="hu-HU"/>
        </w:rPr>
        <w:t>intézményhálózatért</w:t>
      </w:r>
      <w:r w:rsidR="003F157E" w:rsidRPr="003F157E">
        <w:rPr>
          <w:rFonts w:ascii="Times New Roman" w:hAnsi="Times New Roman" w:cs="Times New Roman"/>
          <w:b/>
          <w:lang w:eastAsia="hu-HU"/>
        </w:rPr>
        <w:t xml:space="preserve"> felelős tanácsnokának megválasztása</w:t>
      </w:r>
      <w:r w:rsidR="00266B69" w:rsidRPr="00266B69">
        <w:rPr>
          <w:rFonts w:ascii="Times New Roman" w:hAnsi="Times New Roman" w:cs="Times New Roman"/>
          <w:b/>
          <w:lang w:eastAsia="hu-HU"/>
        </w:rPr>
        <w:t>”</w:t>
      </w:r>
      <w:r w:rsidR="00266B69" w:rsidRPr="00266B69">
        <w:rPr>
          <w:rFonts w:ascii="Times New Roman" w:hAnsi="Times New Roman" w:cs="Times New Roman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0C535BD" w14:textId="4F487A3A" w:rsidR="008F1517" w:rsidRPr="003F157E" w:rsidRDefault="00D90AD6" w:rsidP="003F157E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3F157E">
        <w:rPr>
          <w:bCs/>
          <w:color w:val="000000"/>
        </w:rPr>
        <w:t xml:space="preserve">A Magyarországi Romák Országos Önkormányzatának Közgyűlése </w:t>
      </w:r>
      <w:r w:rsidR="003F157E">
        <w:rPr>
          <w:bCs/>
          <w:color w:val="000000"/>
        </w:rPr>
        <w:t xml:space="preserve">megválasztja 2025. október 31. napjától ……………………….. képviselőt a </w:t>
      </w:r>
      <w:r w:rsidR="003F157E" w:rsidRPr="003F157E">
        <w:rPr>
          <w:b/>
        </w:rPr>
        <w:t>Magyarországi</w:t>
      </w:r>
      <w:r w:rsidR="00FB0E55">
        <w:rPr>
          <w:b/>
        </w:rPr>
        <w:t xml:space="preserve"> Romák Országos Önkormányzat</w:t>
      </w:r>
      <w:r w:rsidR="003F157E" w:rsidRPr="003F157E">
        <w:rPr>
          <w:b/>
        </w:rPr>
        <w:t xml:space="preserve"> roma sport- és ifjúságáért felelős tanácsnokának</w:t>
      </w:r>
      <w:r w:rsidR="003F157E">
        <w:rPr>
          <w:b/>
        </w:rPr>
        <w:t>.</w:t>
      </w:r>
    </w:p>
    <w:p w14:paraId="3FACFCCA" w14:textId="77777777" w:rsidR="003F157E" w:rsidRPr="003F157E" w:rsidRDefault="003F157E" w:rsidP="003F157E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7A1F5C92" w14:textId="76DF081F" w:rsidR="003F157E" w:rsidRPr="003F157E" w:rsidRDefault="003F157E" w:rsidP="003F157E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3F157E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 xml:space="preserve">megválasztja 2025. október 31. napjától ……………………….. képviselőt </w:t>
      </w:r>
      <w:r w:rsidRPr="003F157E">
        <w:rPr>
          <w:b/>
        </w:rPr>
        <w:t>Magyarországi</w:t>
      </w:r>
      <w:r w:rsidR="0023531E">
        <w:rPr>
          <w:b/>
        </w:rPr>
        <w:t xml:space="preserve"> Romák Országos Önkormányzat</w:t>
      </w:r>
      <w:r w:rsidRPr="003F157E">
        <w:rPr>
          <w:b/>
        </w:rPr>
        <w:t xml:space="preserve"> roma </w:t>
      </w:r>
      <w:r w:rsidR="00483811">
        <w:rPr>
          <w:b/>
        </w:rPr>
        <w:t>intézményhálózatért</w:t>
      </w:r>
      <w:r>
        <w:rPr>
          <w:b/>
        </w:rPr>
        <w:t xml:space="preserve"> </w:t>
      </w:r>
      <w:r w:rsidRPr="003F157E">
        <w:rPr>
          <w:b/>
        </w:rPr>
        <w:t>felelős tanácsnokának</w:t>
      </w:r>
      <w:r w:rsidR="00C13638">
        <w:rPr>
          <w:b/>
        </w:rPr>
        <w:t>.</w:t>
      </w:r>
    </w:p>
    <w:p w14:paraId="62162DE6" w14:textId="77777777" w:rsidR="003F157E" w:rsidRPr="00266B69" w:rsidRDefault="003F157E" w:rsidP="003F157E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616F3328" w14:textId="45E0EA13" w:rsidR="00DA2A91" w:rsidRPr="001902FA" w:rsidRDefault="00D90AD6" w:rsidP="00D96567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1902FA">
        <w:rPr>
          <w:bCs/>
          <w:color w:val="000000"/>
        </w:rPr>
        <w:t xml:space="preserve">A Magyarországi Romák Országos Önkormányzatának Közgyűlése </w:t>
      </w:r>
      <w:r w:rsidR="001902FA">
        <w:rPr>
          <w:bCs/>
          <w:color w:val="000000"/>
        </w:rPr>
        <w:t xml:space="preserve">felhatalmazza az Elnököt és a Hivatalvezetőt a szükséges intézkedések </w:t>
      </w:r>
      <w:r w:rsidR="003F157E">
        <w:rPr>
          <w:bCs/>
          <w:color w:val="000000"/>
        </w:rPr>
        <w:t>– különösen az új tanácsnokok nevének az Önkormányzat Szervezeti és Működési Szabályzatának 4. számú m</w:t>
      </w:r>
      <w:r w:rsidR="0023531E">
        <w:rPr>
          <w:bCs/>
          <w:color w:val="000000"/>
        </w:rPr>
        <w:t>ellékletében történő rögzítésére</w:t>
      </w:r>
      <w:r w:rsidR="003F157E">
        <w:rPr>
          <w:bCs/>
          <w:color w:val="000000"/>
        </w:rPr>
        <w:t xml:space="preserve"> - </w:t>
      </w:r>
      <w:r w:rsidR="001902FA">
        <w:rPr>
          <w:bCs/>
          <w:color w:val="000000"/>
        </w:rPr>
        <w:t>megtételére, a kapcsolódó jognyilatkozatok megtételére, azok szükségszerű módosítására.</w:t>
      </w:r>
    </w:p>
    <w:p w14:paraId="2FDE249F" w14:textId="77777777" w:rsidR="00E056FD" w:rsidRDefault="00E056FD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726BE286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980439">
    <w:abstractNumId w:val="12"/>
  </w:num>
  <w:num w:numId="2" w16cid:durableId="3824859">
    <w:abstractNumId w:val="13"/>
  </w:num>
  <w:num w:numId="3" w16cid:durableId="1336494474">
    <w:abstractNumId w:val="11"/>
  </w:num>
  <w:num w:numId="4" w16cid:durableId="1385447795">
    <w:abstractNumId w:val="8"/>
  </w:num>
  <w:num w:numId="5" w16cid:durableId="535040765">
    <w:abstractNumId w:val="5"/>
  </w:num>
  <w:num w:numId="6" w16cid:durableId="2059010227">
    <w:abstractNumId w:val="10"/>
  </w:num>
  <w:num w:numId="7" w16cid:durableId="1556938782">
    <w:abstractNumId w:val="6"/>
  </w:num>
  <w:num w:numId="8" w16cid:durableId="1354190174">
    <w:abstractNumId w:val="7"/>
  </w:num>
  <w:num w:numId="9" w16cid:durableId="2108883139">
    <w:abstractNumId w:val="9"/>
  </w:num>
  <w:num w:numId="10" w16cid:durableId="2006320361">
    <w:abstractNumId w:val="0"/>
  </w:num>
  <w:num w:numId="11" w16cid:durableId="1746101651">
    <w:abstractNumId w:val="1"/>
  </w:num>
  <w:num w:numId="12" w16cid:durableId="1070615611">
    <w:abstractNumId w:val="2"/>
  </w:num>
  <w:num w:numId="13" w16cid:durableId="582684242">
    <w:abstractNumId w:val="3"/>
  </w:num>
  <w:num w:numId="14" w16cid:durableId="2042850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2FA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31E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2200A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3F1217"/>
    <w:rsid w:val="003F157E"/>
    <w:rsid w:val="00404B6C"/>
    <w:rsid w:val="00406B50"/>
    <w:rsid w:val="0041079A"/>
    <w:rsid w:val="00421684"/>
    <w:rsid w:val="00424037"/>
    <w:rsid w:val="00425DF5"/>
    <w:rsid w:val="00442B13"/>
    <w:rsid w:val="00445B80"/>
    <w:rsid w:val="0044637E"/>
    <w:rsid w:val="004524C3"/>
    <w:rsid w:val="00466C4B"/>
    <w:rsid w:val="00472F0E"/>
    <w:rsid w:val="004757E6"/>
    <w:rsid w:val="00483811"/>
    <w:rsid w:val="00496B11"/>
    <w:rsid w:val="004A0292"/>
    <w:rsid w:val="004A08F1"/>
    <w:rsid w:val="004A630F"/>
    <w:rsid w:val="004A7156"/>
    <w:rsid w:val="004E154D"/>
    <w:rsid w:val="004F2DB8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B6197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805BD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86E61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3638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90AD6"/>
    <w:rsid w:val="00DA2A91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56FD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70C2F"/>
    <w:rsid w:val="00E85624"/>
    <w:rsid w:val="00E92271"/>
    <w:rsid w:val="00E96977"/>
    <w:rsid w:val="00EA3B68"/>
    <w:rsid w:val="00EA5AB1"/>
    <w:rsid w:val="00EB2B0C"/>
    <w:rsid w:val="00ED7937"/>
    <w:rsid w:val="00EE43CD"/>
    <w:rsid w:val="00F43242"/>
    <w:rsid w:val="00F6134C"/>
    <w:rsid w:val="00F71A79"/>
    <w:rsid w:val="00FA1AEB"/>
    <w:rsid w:val="00FB0E55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DA2A91"/>
    <w:pPr>
      <w:spacing w:after="0" w:line="240" w:lineRule="auto"/>
    </w:pPr>
    <w:rPr>
      <w:sz w:val="24"/>
      <w:szCs w:val="24"/>
    </w:rPr>
  </w:style>
  <w:style w:type="table" w:styleId="Rcsostblzat">
    <w:name w:val="Table Grid"/>
    <w:basedOn w:val="Normltblzat"/>
    <w:uiPriority w:val="39"/>
    <w:rsid w:val="003F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">
    <w:name w:val="highlighted"/>
    <w:basedOn w:val="Bekezdsalapbettpusa"/>
    <w:rsid w:val="003F1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6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2564</Characters>
  <Application>Microsoft Office Word</Application>
  <DocSecurity>0</DocSecurity>
  <Lines>51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2025-10-26T15:28:00Z</dcterms:created>
  <dcterms:modified xsi:type="dcterms:W3CDTF">2025-10-26T15:28:00Z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